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AC5122" w14:textId="4468F15D" w:rsidR="000355F5" w:rsidRPr="00706725" w:rsidRDefault="00857608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706725">
        <w:rPr>
          <w:rFonts w:ascii="Century" w:hAnsi="Century" w:cs="Arial"/>
          <w:noProof/>
        </w:rPr>
        <w:drawing>
          <wp:inline distT="0" distB="0" distL="0" distR="0" wp14:anchorId="2CB74579" wp14:editId="25EE5CC0">
            <wp:extent cx="429260" cy="61214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1450A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706725">
        <w:rPr>
          <w:rFonts w:ascii="Century" w:hAnsi="Century"/>
          <w:sz w:val="32"/>
          <w:szCs w:val="32"/>
          <w:lang w:val="uk-UA"/>
        </w:rPr>
        <w:t>УКРАЇНА</w:t>
      </w:r>
    </w:p>
    <w:p w14:paraId="09B2799C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70672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EF01B95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0672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C5EE8A9" w14:textId="77777777" w:rsidR="002729A1" w:rsidRPr="00706725" w:rsidRDefault="00952248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13</w:t>
      </w:r>
      <w:r w:rsidR="00EB5952" w:rsidRPr="0070672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2729A1" w:rsidRPr="00706725">
        <w:rPr>
          <w:rFonts w:ascii="Century" w:hAnsi="Century"/>
          <w:b/>
          <w:sz w:val="28"/>
          <w:szCs w:val="28"/>
          <w:lang w:val="uk-UA"/>
        </w:rPr>
        <w:t xml:space="preserve">СЕСІЯ </w:t>
      </w:r>
      <w:r w:rsidR="00AB05F4" w:rsidRPr="00706725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706725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60108AD0" w14:textId="77777777" w:rsidR="002729A1" w:rsidRPr="00706725" w:rsidRDefault="002729A1" w:rsidP="002729A1">
      <w:pPr>
        <w:jc w:val="right"/>
        <w:rPr>
          <w:rFonts w:ascii="Century" w:hAnsi="Century"/>
          <w:lang w:val="uk-UA"/>
        </w:rPr>
      </w:pPr>
      <w:r w:rsidRPr="00706725">
        <w:rPr>
          <w:rFonts w:ascii="Century" w:hAnsi="Century"/>
          <w:lang w:val="uk-UA"/>
        </w:rPr>
        <w:tab/>
      </w:r>
      <w:r w:rsidRPr="00706725">
        <w:rPr>
          <w:rFonts w:ascii="Century" w:hAnsi="Century"/>
          <w:lang w:val="uk-UA"/>
        </w:rPr>
        <w:tab/>
      </w:r>
      <w:r w:rsidRPr="00706725">
        <w:rPr>
          <w:rFonts w:ascii="Century" w:hAnsi="Century"/>
          <w:lang w:val="uk-UA"/>
        </w:rPr>
        <w:tab/>
      </w:r>
    </w:p>
    <w:p w14:paraId="75AA2B4B" w14:textId="7ECF0453" w:rsidR="002729A1" w:rsidRPr="00706725" w:rsidRDefault="00AB05F4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706725">
        <w:rPr>
          <w:rFonts w:ascii="Century" w:hAnsi="Century"/>
          <w:b/>
          <w:sz w:val="36"/>
          <w:szCs w:val="36"/>
          <w:lang w:val="uk-UA"/>
        </w:rPr>
        <w:t>РІШЕННЯ №</w:t>
      </w:r>
      <w:r w:rsidR="00706725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857608" w:rsidRPr="00857608">
        <w:rPr>
          <w:rFonts w:ascii="Century" w:hAnsi="Century"/>
          <w:bCs/>
          <w:sz w:val="36"/>
          <w:szCs w:val="36"/>
          <w:lang w:val="uk-UA"/>
        </w:rPr>
        <w:t>2589</w:t>
      </w:r>
    </w:p>
    <w:p w14:paraId="1C4BE55E" w14:textId="77777777" w:rsidR="002729A1" w:rsidRPr="00706725" w:rsidRDefault="002729A1" w:rsidP="002729A1">
      <w:pPr>
        <w:jc w:val="center"/>
        <w:rPr>
          <w:rFonts w:ascii="Century" w:hAnsi="Century"/>
          <w:lang w:val="uk-UA"/>
        </w:rPr>
      </w:pPr>
    </w:p>
    <w:p w14:paraId="26AB0A36" w14:textId="77777777" w:rsidR="002729A1" w:rsidRPr="00706725" w:rsidRDefault="00952248" w:rsidP="00370C5C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>12</w:t>
      </w:r>
      <w:r w:rsidR="002729A1" w:rsidRPr="0070672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жовтня </w:t>
      </w:r>
      <w:r w:rsidR="002729A1" w:rsidRPr="00706725">
        <w:rPr>
          <w:rFonts w:ascii="Century" w:hAnsi="Century"/>
          <w:sz w:val="28"/>
          <w:szCs w:val="28"/>
        </w:rPr>
        <w:t>20</w:t>
      </w:r>
      <w:r w:rsidR="00AB05F4" w:rsidRPr="00706725">
        <w:rPr>
          <w:rFonts w:ascii="Century" w:hAnsi="Century"/>
          <w:sz w:val="28"/>
          <w:szCs w:val="28"/>
          <w:lang w:val="uk-UA"/>
        </w:rPr>
        <w:t>2</w:t>
      </w:r>
      <w:r w:rsidR="000C3000" w:rsidRPr="00706725">
        <w:rPr>
          <w:rFonts w:ascii="Century" w:hAnsi="Century"/>
          <w:sz w:val="28"/>
          <w:szCs w:val="28"/>
          <w:lang w:val="uk-UA"/>
        </w:rPr>
        <w:t>1</w:t>
      </w:r>
      <w:r w:rsidR="002729A1" w:rsidRPr="00706725">
        <w:rPr>
          <w:rFonts w:ascii="Century" w:hAnsi="Century"/>
          <w:sz w:val="28"/>
          <w:szCs w:val="28"/>
        </w:rPr>
        <w:t xml:space="preserve"> року</w:t>
      </w:r>
      <w:r w:rsidR="00370C5C" w:rsidRPr="00706725">
        <w:rPr>
          <w:rFonts w:ascii="Century" w:hAnsi="Century"/>
          <w:sz w:val="28"/>
          <w:szCs w:val="28"/>
          <w:lang w:val="uk-UA"/>
        </w:rPr>
        <w:t xml:space="preserve">                                       </w:t>
      </w:r>
      <w:r w:rsidR="00AB7BB8" w:rsidRPr="00706725">
        <w:rPr>
          <w:rFonts w:ascii="Century" w:hAnsi="Century"/>
          <w:sz w:val="28"/>
          <w:szCs w:val="28"/>
          <w:lang w:val="uk-UA"/>
        </w:rPr>
        <w:t xml:space="preserve">           </w:t>
      </w:r>
      <w:r w:rsidR="0029414A">
        <w:rPr>
          <w:rFonts w:ascii="Century" w:hAnsi="Century"/>
          <w:sz w:val="28"/>
          <w:szCs w:val="28"/>
          <w:lang w:val="uk-UA"/>
        </w:rPr>
        <w:tab/>
      </w:r>
      <w:r w:rsidR="0029414A">
        <w:rPr>
          <w:rFonts w:ascii="Century" w:hAnsi="Century"/>
          <w:sz w:val="28"/>
          <w:szCs w:val="28"/>
          <w:lang w:val="uk-UA"/>
        </w:rPr>
        <w:tab/>
      </w:r>
      <w:r w:rsidR="001747F0" w:rsidRPr="00706725">
        <w:rPr>
          <w:rFonts w:ascii="Century" w:hAnsi="Century"/>
          <w:sz w:val="28"/>
          <w:szCs w:val="28"/>
          <w:lang w:val="uk-UA"/>
        </w:rPr>
        <w:t xml:space="preserve">     </w:t>
      </w:r>
      <w:r w:rsidR="009E2ECB" w:rsidRPr="00706725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706725">
        <w:rPr>
          <w:rFonts w:ascii="Century" w:hAnsi="Century"/>
          <w:sz w:val="28"/>
          <w:szCs w:val="28"/>
          <w:lang w:val="uk-UA"/>
        </w:rPr>
        <w:t>м.Городок</w:t>
      </w:r>
    </w:p>
    <w:p w14:paraId="0AB382E7" w14:textId="77777777" w:rsidR="002729A1" w:rsidRPr="00706725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B752A7" w:rsidRPr="00706725" w14:paraId="6B324AE6" w14:textId="77777777" w:rsidTr="000C3000">
        <w:trPr>
          <w:trHeight w:val="1645"/>
        </w:trPr>
        <w:tc>
          <w:tcPr>
            <w:tcW w:w="10031" w:type="dxa"/>
            <w:shd w:val="clear" w:color="auto" w:fill="auto"/>
          </w:tcPr>
          <w:bookmarkEnd w:id="0"/>
          <w:bookmarkEnd w:id="1"/>
          <w:bookmarkEnd w:id="2"/>
          <w:p w14:paraId="23B17DC2" w14:textId="77777777" w:rsidR="00B752A7" w:rsidRPr="00706725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0C3000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внесення змін в рішення сесії від 22 грудня 2020р. №63 «Про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затвердження Програми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на 20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21-202</w:t>
            </w:r>
            <w:r w:rsidR="00D93A0C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 w:rsidR="000C3000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14:paraId="03704814" w14:textId="77777777" w:rsidR="008A02FB" w:rsidRPr="00706725" w:rsidRDefault="008A02FB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ab/>
      </w:r>
      <w:r w:rsidR="000C3000" w:rsidRPr="00706725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="006C6D80" w:rsidRPr="00706725">
        <w:rPr>
          <w:rFonts w:ascii="Century" w:hAnsi="Century"/>
          <w:sz w:val="28"/>
          <w:szCs w:val="28"/>
          <w:lang w:val="uk-UA"/>
        </w:rPr>
        <w:t>«</w:t>
      </w:r>
      <w:r w:rsidR="000C3000" w:rsidRPr="00706725">
        <w:rPr>
          <w:rFonts w:ascii="Century" w:hAnsi="Century"/>
          <w:sz w:val="28"/>
          <w:szCs w:val="28"/>
          <w:lang w:val="uk-UA"/>
        </w:rPr>
        <w:t>Програми</w:t>
      </w:r>
      <w:r w:rsidR="000C3000" w:rsidRPr="00706725">
        <w:rPr>
          <w:rFonts w:ascii="Century" w:hAnsi="Century"/>
          <w:b/>
          <w:bCs/>
          <w:sz w:val="28"/>
          <w:szCs w:val="28"/>
          <w:lang w:val="uk-UA" w:eastAsia="ru-RU"/>
        </w:rPr>
        <w:t xml:space="preserve"> </w:t>
      </w:r>
      <w:r w:rsidR="000C3000" w:rsidRPr="00706725">
        <w:rPr>
          <w:rFonts w:ascii="Century" w:hAnsi="Century"/>
          <w:bCs/>
          <w:sz w:val="28"/>
          <w:szCs w:val="28"/>
          <w:lang w:val="uk-UA"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9228C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рік</w:t>
      </w:r>
      <w:r w:rsidR="006C6D80" w:rsidRPr="00706725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0C3000" w:rsidRPr="00706725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706725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Pr="00706725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706725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706725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706725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706725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706725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706725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706725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706725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706725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706725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706725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0589D7C0" w14:textId="77777777" w:rsidR="008A02FB" w:rsidRPr="00706725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142681DF" w14:textId="77777777" w:rsidR="008A02FB" w:rsidRPr="00706725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706725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2451066E" w14:textId="77777777" w:rsidR="00163287" w:rsidRPr="00706725" w:rsidRDefault="00163287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53706933" w14:textId="77777777" w:rsidR="000C3000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>1.</w:t>
      </w:r>
      <w:r w:rsidR="00706725">
        <w:rPr>
          <w:rFonts w:ascii="Century" w:hAnsi="Century"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sz w:val="28"/>
          <w:szCs w:val="28"/>
          <w:lang w:val="uk-UA" w:eastAsia="uk-UA"/>
        </w:rPr>
        <w:t xml:space="preserve">Внесити зміни </w:t>
      </w:r>
      <w:r w:rsidR="00037218"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22 грудня 2020р. №63 «Про затвердження </w:t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>Програм</w:t>
      </w:r>
      <w:r w:rsidRPr="00706725">
        <w:rPr>
          <w:rFonts w:ascii="Century" w:hAnsi="Century"/>
          <w:sz w:val="28"/>
          <w:szCs w:val="28"/>
          <w:lang w:val="uk-UA" w:eastAsia="uk-UA"/>
        </w:rPr>
        <w:t>и</w:t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706725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21-2024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Pr="00706725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604F6F" w:rsidRPr="00706725">
        <w:rPr>
          <w:rFonts w:ascii="Century" w:hAnsi="Century"/>
          <w:sz w:val="28"/>
          <w:szCs w:val="28"/>
          <w:lang w:val="uk-UA" w:eastAsia="ru-RU"/>
        </w:rPr>
        <w:t>, з</w:t>
      </w:r>
      <w:r w:rsidRPr="00706725">
        <w:rPr>
          <w:rFonts w:ascii="Century" w:hAnsi="Century"/>
          <w:sz w:val="28"/>
          <w:szCs w:val="28"/>
          <w:lang w:val="uk-UA" w:eastAsia="ru-RU"/>
        </w:rPr>
        <w:t>гідно з додатком №1.</w:t>
      </w:r>
    </w:p>
    <w:p w14:paraId="1A80AF0F" w14:textId="77777777" w:rsidR="00706725" w:rsidRPr="00706725" w:rsidRDefault="00706725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5C88AA5" w14:textId="77777777" w:rsidR="008A02FB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>2.</w:t>
      </w:r>
      <w:r w:rsidR="00706725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.</w:t>
      </w:r>
    </w:p>
    <w:p w14:paraId="097BBEA0" w14:textId="77777777" w:rsidR="00C2508B" w:rsidRPr="00706725" w:rsidRDefault="00C2508B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B4CBC11" w14:textId="77777777" w:rsidR="008A02FB" w:rsidRPr="00706725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9D7BE00" w14:textId="77777777" w:rsidR="00706725" w:rsidRPr="00706725" w:rsidRDefault="002729A1" w:rsidP="00706725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706725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Володимир РЕМЕНЯК</w:t>
      </w:r>
    </w:p>
    <w:p w14:paraId="64A10081" w14:textId="77777777" w:rsidR="00706725" w:rsidRPr="00706725" w:rsidRDefault="00706725" w:rsidP="00D22016">
      <w:pPr>
        <w:ind w:left="5103"/>
        <w:rPr>
          <w:rFonts w:ascii="Century" w:hAnsi="Century"/>
          <w:b/>
          <w:sz w:val="28"/>
          <w:szCs w:val="28"/>
        </w:rPr>
      </w:pP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br w:type="page"/>
      </w:r>
      <w:r w:rsidRPr="00706725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F9D5478" w14:textId="77777777" w:rsidR="00706725" w:rsidRPr="00706725" w:rsidRDefault="00706725" w:rsidP="00D22016">
      <w:pPr>
        <w:ind w:left="5103"/>
        <w:rPr>
          <w:rFonts w:ascii="Century" w:hAnsi="Century"/>
          <w:bCs/>
          <w:sz w:val="28"/>
          <w:szCs w:val="28"/>
        </w:rPr>
      </w:pPr>
      <w:r w:rsidRPr="00706725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1BE3FE2" w14:textId="0B1B17A6" w:rsidR="00706725" w:rsidRPr="00857608" w:rsidRDefault="00797C18" w:rsidP="00D22016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12</w:t>
      </w:r>
      <w:r w:rsidR="00706725" w:rsidRPr="00706725">
        <w:rPr>
          <w:rFonts w:ascii="Century" w:hAnsi="Century"/>
          <w:bCs/>
          <w:sz w:val="28"/>
          <w:szCs w:val="28"/>
          <w:lang w:val="uk-UA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10</w:t>
      </w:r>
      <w:r w:rsidR="00706725" w:rsidRPr="00706725">
        <w:rPr>
          <w:rFonts w:ascii="Century" w:hAnsi="Century"/>
          <w:bCs/>
          <w:sz w:val="28"/>
          <w:szCs w:val="28"/>
          <w:lang w:val="uk-UA"/>
        </w:rPr>
        <w:t>.2021</w:t>
      </w:r>
      <w:r w:rsidR="00706725" w:rsidRPr="00706725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706725" w:rsidRPr="00706725">
        <w:rPr>
          <w:rFonts w:ascii="Century" w:hAnsi="Century"/>
          <w:bCs/>
          <w:sz w:val="28"/>
          <w:szCs w:val="28"/>
        </w:rPr>
        <w:t xml:space="preserve">№ </w:t>
      </w:r>
      <w:r w:rsidR="00857608">
        <w:rPr>
          <w:rFonts w:ascii="Century" w:hAnsi="Century"/>
          <w:bCs/>
          <w:sz w:val="28"/>
          <w:szCs w:val="28"/>
          <w:lang w:val="uk-UA"/>
        </w:rPr>
        <w:t>2589</w:t>
      </w:r>
    </w:p>
    <w:p w14:paraId="1AA59519" w14:textId="77777777" w:rsidR="00617C00" w:rsidRPr="00706725" w:rsidRDefault="00617C00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5536"/>
        <w:gridCol w:w="1275"/>
        <w:gridCol w:w="1428"/>
        <w:gridCol w:w="840"/>
      </w:tblGrid>
      <w:tr w:rsidR="00706725" w:rsidRPr="00706725" w14:paraId="3A99DDA0" w14:textId="77777777" w:rsidTr="00706725">
        <w:trPr>
          <w:trHeight w:val="114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5AB4F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Фінансове забезпечення Програми розвитку мережі й утримання автомобільних доріг, організації та безпеки дорожнього руху Городоцької міської ради на 2021-2024 роки</w:t>
            </w:r>
          </w:p>
        </w:tc>
      </w:tr>
      <w:tr w:rsidR="00706725" w:rsidRPr="00706725" w14:paraId="0B6789C3" w14:textId="77777777" w:rsidTr="00706725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1A7E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25AB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FF6B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6DBB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922C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грн.</w:t>
            </w:r>
          </w:p>
        </w:tc>
      </w:tr>
      <w:tr w:rsidR="00706725" w:rsidRPr="00706725" w14:paraId="0F5EC599" w14:textId="77777777" w:rsidTr="00706725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C746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57C34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Назва заходу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AC470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 xml:space="preserve">Зміни на 2021 рік </w:t>
            </w:r>
          </w:p>
        </w:tc>
      </w:tr>
      <w:tr w:rsidR="00706725" w:rsidRPr="00706725" w14:paraId="1A37E865" w14:textId="77777777" w:rsidTr="00706725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27F1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2C95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1669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Усього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A285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загальний фонд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A334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спеціал. фонд</w:t>
            </w:r>
          </w:p>
        </w:tc>
      </w:tr>
      <w:tr w:rsidR="00706725" w:rsidRPr="00706725" w14:paraId="1141E805" w14:textId="77777777" w:rsidTr="00706725">
        <w:trPr>
          <w:trHeight w:val="14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0BF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A0939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Вулично-дорожня мережа (ремонт та утримання доріг місцевого значення, вулиць і доріг комунальної власності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90AC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DC78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B419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97C18" w:rsidRPr="00706725" w14:paraId="4BC31033" w14:textId="77777777" w:rsidTr="00F56768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BF7D" w14:textId="77777777" w:rsidR="00797C18" w:rsidRPr="00706725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F6AD" w14:textId="77777777" w:rsidR="00797C18" w:rsidRPr="00797C18" w:rsidRDefault="00797C18" w:rsidP="00797C18">
            <w:pPr>
              <w:suppressAutoHyphens w:val="0"/>
              <w:jc w:val="both"/>
              <w:rPr>
                <w:rFonts w:ascii="Century" w:hAnsi="Century" w:cs="Calibri"/>
                <w:color w:val="000000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 xml:space="preserve">Поточний ремонт дороги на вул.Зелена (від буд.42 до буд.62) с.Вовчухи Львівської області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23A4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>-49000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C076C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>-49000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8098" w14:textId="77777777" w:rsidR="00797C18" w:rsidRPr="00797C18" w:rsidRDefault="00797C18" w:rsidP="00797C18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b/>
                <w:bCs/>
                <w:sz w:val="28"/>
                <w:szCs w:val="28"/>
              </w:rPr>
              <w:t> </w:t>
            </w:r>
          </w:p>
        </w:tc>
      </w:tr>
      <w:tr w:rsidR="00797C18" w:rsidRPr="00706725" w14:paraId="104B8FF6" w14:textId="77777777" w:rsidTr="00F56768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4B39" w14:textId="77777777" w:rsidR="00797C18" w:rsidRPr="00706725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8340" w14:textId="77777777" w:rsidR="00797C18" w:rsidRPr="00797C18" w:rsidRDefault="00797C18" w:rsidP="00797C18">
            <w:pPr>
              <w:suppressAutoHyphens w:val="0"/>
              <w:jc w:val="both"/>
              <w:rPr>
                <w:rFonts w:ascii="Century" w:hAnsi="Century" w:cs="Calibri"/>
                <w:color w:val="000000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 xml:space="preserve">Поточний ремонт дороги на вул.Зелена с.Вовчухи Львівської області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B1B45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>49000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20AEC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color w:val="000000"/>
                <w:sz w:val="28"/>
                <w:szCs w:val="28"/>
              </w:rPr>
              <w:t>49000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9C5F0" w14:textId="77777777" w:rsidR="00797C18" w:rsidRPr="00797C18" w:rsidRDefault="00797C18" w:rsidP="00797C18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/>
                <w:b/>
                <w:bCs/>
                <w:sz w:val="28"/>
                <w:szCs w:val="28"/>
              </w:rPr>
              <w:t> </w:t>
            </w:r>
          </w:p>
        </w:tc>
      </w:tr>
      <w:tr w:rsidR="00797C18" w:rsidRPr="00706725" w14:paraId="3D28699D" w14:textId="77777777" w:rsidTr="00706725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88F0" w14:textId="77777777" w:rsidR="00797C18" w:rsidRPr="00706725" w:rsidRDefault="00797C18" w:rsidP="00797C18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3E59" w14:textId="77777777" w:rsidR="00797C18" w:rsidRPr="00797C18" w:rsidRDefault="00797C18" w:rsidP="00797C18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AA09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DC9C" w14:textId="77777777" w:rsidR="00797C18" w:rsidRPr="00797C18" w:rsidRDefault="00797C18" w:rsidP="00797C18">
            <w:pPr>
              <w:suppressAutoHyphens w:val="0"/>
              <w:jc w:val="right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0F23" w14:textId="77777777" w:rsidR="00797C18" w:rsidRPr="00797C18" w:rsidRDefault="00797C18" w:rsidP="00797C18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97C18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526872D7" w14:textId="77777777" w:rsidR="00706725" w:rsidRPr="00706725" w:rsidRDefault="00706725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/>
        </w:rPr>
      </w:pPr>
    </w:p>
    <w:p w14:paraId="0C0A94E6" w14:textId="77777777" w:rsidR="00D93A0C" w:rsidRPr="00706725" w:rsidRDefault="00D93A0C" w:rsidP="000D50B4">
      <w:pPr>
        <w:pStyle w:val="ad"/>
        <w:rPr>
          <w:rFonts w:ascii="Century" w:hAnsi="Century"/>
          <w:sz w:val="28"/>
          <w:szCs w:val="28"/>
        </w:rPr>
      </w:pPr>
    </w:p>
    <w:p w14:paraId="0CFEF986" w14:textId="77777777" w:rsidR="006D71AF" w:rsidRPr="00706725" w:rsidRDefault="00706725" w:rsidP="006D71AF">
      <w:pPr>
        <w:pStyle w:val="ae"/>
        <w:rPr>
          <w:rFonts w:ascii="Century" w:hAnsi="Century"/>
          <w:b/>
          <w:bCs/>
        </w:rPr>
      </w:pPr>
      <w:r w:rsidRPr="00706725">
        <w:rPr>
          <w:rFonts w:ascii="Century" w:hAnsi="Century"/>
          <w:b/>
          <w:bCs/>
        </w:rPr>
        <w:t>Секретар ради</w:t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  <w:t>Микола ЛУПІЙ</w:t>
      </w:r>
    </w:p>
    <w:sectPr w:rsidR="006D71AF" w:rsidRPr="00706725" w:rsidSect="00706725">
      <w:headerReference w:type="default" r:id="rId9"/>
      <w:footerReference w:type="default" r:id="rId10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E3A8" w14:textId="77777777" w:rsidR="002042CB" w:rsidRDefault="002042CB">
      <w:r>
        <w:separator/>
      </w:r>
    </w:p>
  </w:endnote>
  <w:endnote w:type="continuationSeparator" w:id="0">
    <w:p w14:paraId="543652B0" w14:textId="77777777" w:rsidR="002042CB" w:rsidRDefault="0020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A8CB" w14:textId="77777777" w:rsidR="00037218" w:rsidRDefault="00037218">
    <w:pPr>
      <w:pStyle w:val="af1"/>
      <w:jc w:val="right"/>
    </w:pPr>
  </w:p>
  <w:p w14:paraId="76983707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F7E4" w14:textId="77777777" w:rsidR="002042CB" w:rsidRDefault="002042CB">
      <w:r>
        <w:separator/>
      </w:r>
    </w:p>
  </w:footnote>
  <w:footnote w:type="continuationSeparator" w:id="0">
    <w:p w14:paraId="525730EE" w14:textId="77777777" w:rsidR="002042CB" w:rsidRDefault="00204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46C6" w14:textId="77777777" w:rsidR="00037218" w:rsidRPr="00706725" w:rsidRDefault="00706725">
    <w:pPr>
      <w:pStyle w:val="ac"/>
      <w:ind w:right="360" w:firstLine="360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08F"/>
    <w:rsid w:val="0017703F"/>
    <w:rsid w:val="00181FF6"/>
    <w:rsid w:val="0018260D"/>
    <w:rsid w:val="0018269F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2CB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32C67"/>
    <w:rsid w:val="0023331E"/>
    <w:rsid w:val="0023355A"/>
    <w:rsid w:val="00236183"/>
    <w:rsid w:val="0024361F"/>
    <w:rsid w:val="00244D97"/>
    <w:rsid w:val="00245DBD"/>
    <w:rsid w:val="00253EA7"/>
    <w:rsid w:val="002576BD"/>
    <w:rsid w:val="002605CB"/>
    <w:rsid w:val="00262DB7"/>
    <w:rsid w:val="0026370F"/>
    <w:rsid w:val="00263E90"/>
    <w:rsid w:val="00266EFA"/>
    <w:rsid w:val="00267EEE"/>
    <w:rsid w:val="00270E69"/>
    <w:rsid w:val="002713A7"/>
    <w:rsid w:val="00271E34"/>
    <w:rsid w:val="002729A1"/>
    <w:rsid w:val="00277B25"/>
    <w:rsid w:val="00280525"/>
    <w:rsid w:val="00281B86"/>
    <w:rsid w:val="002824E8"/>
    <w:rsid w:val="00283ADB"/>
    <w:rsid w:val="00286764"/>
    <w:rsid w:val="0029283C"/>
    <w:rsid w:val="00293CAE"/>
    <w:rsid w:val="00293EF1"/>
    <w:rsid w:val="0029414A"/>
    <w:rsid w:val="00295862"/>
    <w:rsid w:val="00295FA9"/>
    <w:rsid w:val="00297FD5"/>
    <w:rsid w:val="002A3E90"/>
    <w:rsid w:val="002A53BA"/>
    <w:rsid w:val="002A630F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272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E8C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38EC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90D"/>
    <w:rsid w:val="003F6F9A"/>
    <w:rsid w:val="00400A37"/>
    <w:rsid w:val="00403239"/>
    <w:rsid w:val="0040519D"/>
    <w:rsid w:val="00407005"/>
    <w:rsid w:val="00407D38"/>
    <w:rsid w:val="00410764"/>
    <w:rsid w:val="00410EA2"/>
    <w:rsid w:val="004115B3"/>
    <w:rsid w:val="00420D99"/>
    <w:rsid w:val="00421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6109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3028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62D"/>
    <w:rsid w:val="005D471C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6D80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06725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7C18"/>
    <w:rsid w:val="007A2612"/>
    <w:rsid w:val="007A329F"/>
    <w:rsid w:val="007A6E59"/>
    <w:rsid w:val="007B02B1"/>
    <w:rsid w:val="007B15D0"/>
    <w:rsid w:val="007B3985"/>
    <w:rsid w:val="007B4FBA"/>
    <w:rsid w:val="007C12BF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608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248"/>
    <w:rsid w:val="00952496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7BB8"/>
    <w:rsid w:val="00AC0D74"/>
    <w:rsid w:val="00AC1ABD"/>
    <w:rsid w:val="00AC4E04"/>
    <w:rsid w:val="00AC6288"/>
    <w:rsid w:val="00AC678B"/>
    <w:rsid w:val="00AC7683"/>
    <w:rsid w:val="00AD1D47"/>
    <w:rsid w:val="00AD47A3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52A7"/>
    <w:rsid w:val="00B80AEF"/>
    <w:rsid w:val="00B80F26"/>
    <w:rsid w:val="00B85FF2"/>
    <w:rsid w:val="00B92226"/>
    <w:rsid w:val="00B951E8"/>
    <w:rsid w:val="00BA1290"/>
    <w:rsid w:val="00BA213A"/>
    <w:rsid w:val="00BA6046"/>
    <w:rsid w:val="00BA7D54"/>
    <w:rsid w:val="00BB07B2"/>
    <w:rsid w:val="00BB329D"/>
    <w:rsid w:val="00BC0106"/>
    <w:rsid w:val="00BC0720"/>
    <w:rsid w:val="00BC096B"/>
    <w:rsid w:val="00BC171E"/>
    <w:rsid w:val="00BC4B5E"/>
    <w:rsid w:val="00BC5B05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2508B"/>
    <w:rsid w:val="00C31782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5500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2016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952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56768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E564EC"/>
  <w15:chartTrackingRefBased/>
  <w15:docId w15:val="{65A6B867-4DEF-4C29-AD93-F48D5B69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Шрифт абзацу за промовчанням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988C1-BE4E-406B-B7C8-D6E6BEDA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ML</dc:creator>
  <cp:keywords/>
  <cp:lastModifiedBy>Secretary</cp:lastModifiedBy>
  <cp:revision>2</cp:revision>
  <cp:lastPrinted>2021-10-12T08:51:00Z</cp:lastPrinted>
  <dcterms:created xsi:type="dcterms:W3CDTF">2021-10-12T08:52:00Z</dcterms:created>
  <dcterms:modified xsi:type="dcterms:W3CDTF">2021-10-12T08:52:00Z</dcterms:modified>
</cp:coreProperties>
</file>